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C03A97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C03A97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782942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782942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proofErr w:type="gramStart"/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proofErr w:type="gramEnd"/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38F4C757" w14:textId="5E44A5EC" w:rsidR="00B96BA4" w:rsidRDefault="0036442F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https://www.iso.org/o</w:t>
        </w:r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b</w:t>
        </w:r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link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4B97" w14:textId="77777777" w:rsidR="00D87A69" w:rsidRDefault="00D87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C31" w14:textId="77777777" w:rsidR="00D87A69" w:rsidRDefault="00D87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1480">
    <w:abstractNumId w:val="1"/>
  </w:num>
  <w:num w:numId="2" w16cid:durableId="1446656702">
    <w:abstractNumId w:val="0"/>
  </w:num>
  <w:num w:numId="3" w16cid:durableId="2073042969">
    <w:abstractNumId w:val="18"/>
  </w:num>
  <w:num w:numId="4" w16cid:durableId="1991864979">
    <w:abstractNumId w:val="28"/>
  </w:num>
  <w:num w:numId="5" w16cid:durableId="418984321">
    <w:abstractNumId w:val="21"/>
  </w:num>
  <w:num w:numId="6" w16cid:durableId="698160133">
    <w:abstractNumId w:val="27"/>
  </w:num>
  <w:num w:numId="7" w16cid:durableId="1312439796">
    <w:abstractNumId w:val="42"/>
  </w:num>
  <w:num w:numId="8" w16cid:durableId="1663503893">
    <w:abstractNumId w:val="43"/>
  </w:num>
  <w:num w:numId="9" w16cid:durableId="853224498">
    <w:abstractNumId w:val="25"/>
  </w:num>
  <w:num w:numId="10" w16cid:durableId="1442914540">
    <w:abstractNumId w:val="41"/>
  </w:num>
  <w:num w:numId="11" w16cid:durableId="1890603533">
    <w:abstractNumId w:val="39"/>
  </w:num>
  <w:num w:numId="12" w16cid:durableId="2019885795">
    <w:abstractNumId w:val="31"/>
  </w:num>
  <w:num w:numId="13" w16cid:durableId="442460263">
    <w:abstractNumId w:val="37"/>
  </w:num>
  <w:num w:numId="14" w16cid:durableId="626738129">
    <w:abstractNumId w:val="19"/>
  </w:num>
  <w:num w:numId="15" w16cid:durableId="202519913">
    <w:abstractNumId w:val="26"/>
  </w:num>
  <w:num w:numId="16" w16cid:durableId="2059011876">
    <w:abstractNumId w:val="15"/>
  </w:num>
  <w:num w:numId="17" w16cid:durableId="2044405283">
    <w:abstractNumId w:val="22"/>
  </w:num>
  <w:num w:numId="18" w16cid:durableId="1141967010">
    <w:abstractNumId w:val="44"/>
  </w:num>
  <w:num w:numId="19" w16cid:durableId="775101462">
    <w:abstractNumId w:val="33"/>
  </w:num>
  <w:num w:numId="20" w16cid:durableId="1950047228">
    <w:abstractNumId w:val="17"/>
  </w:num>
  <w:num w:numId="21" w16cid:durableId="774517802">
    <w:abstractNumId w:val="29"/>
  </w:num>
  <w:num w:numId="22" w16cid:durableId="1780295665">
    <w:abstractNumId w:val="30"/>
  </w:num>
  <w:num w:numId="23" w16cid:durableId="1671831311">
    <w:abstractNumId w:val="32"/>
  </w:num>
  <w:num w:numId="24" w16cid:durableId="1291017199">
    <w:abstractNumId w:val="4"/>
  </w:num>
  <w:num w:numId="25" w16cid:durableId="1271350147">
    <w:abstractNumId w:val="7"/>
  </w:num>
  <w:num w:numId="26" w16cid:durableId="52389230">
    <w:abstractNumId w:val="35"/>
  </w:num>
  <w:num w:numId="27" w16cid:durableId="1786118432">
    <w:abstractNumId w:val="16"/>
  </w:num>
  <w:num w:numId="28" w16cid:durableId="1401899775">
    <w:abstractNumId w:val="10"/>
  </w:num>
  <w:num w:numId="29" w16cid:durableId="2120366454">
    <w:abstractNumId w:val="38"/>
  </w:num>
  <w:num w:numId="30" w16cid:durableId="1432506264">
    <w:abstractNumId w:val="34"/>
  </w:num>
  <w:num w:numId="31" w16cid:durableId="101070784">
    <w:abstractNumId w:val="24"/>
  </w:num>
  <w:num w:numId="32" w16cid:durableId="1141312547">
    <w:abstractNumId w:val="12"/>
  </w:num>
  <w:num w:numId="33" w16cid:durableId="1192063005">
    <w:abstractNumId w:val="36"/>
  </w:num>
  <w:num w:numId="34" w16cid:durableId="1417555864">
    <w:abstractNumId w:val="13"/>
  </w:num>
  <w:num w:numId="35" w16cid:durableId="1223443464">
    <w:abstractNumId w:val="14"/>
  </w:num>
  <w:num w:numId="36" w16cid:durableId="1764107032">
    <w:abstractNumId w:val="11"/>
  </w:num>
  <w:num w:numId="37" w16cid:durableId="1332945598">
    <w:abstractNumId w:val="9"/>
  </w:num>
  <w:num w:numId="38" w16cid:durableId="1248345426">
    <w:abstractNumId w:val="36"/>
  </w:num>
  <w:num w:numId="39" w16cid:durableId="117725274">
    <w:abstractNumId w:val="45"/>
  </w:num>
  <w:num w:numId="40" w16cid:durableId="1048921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8171453">
    <w:abstractNumId w:val="3"/>
  </w:num>
  <w:num w:numId="42" w16cid:durableId="51783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56133">
    <w:abstractNumId w:val="18"/>
  </w:num>
  <w:num w:numId="44" w16cid:durableId="486484227">
    <w:abstractNumId w:val="18"/>
  </w:num>
  <w:num w:numId="45" w16cid:durableId="1700397427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Props1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446</Words>
  <Characters>2703</Characters>
  <Application>Microsoft Office Word</Application>
  <DocSecurity>0</DocSecurity>
  <PresentationFormat>Microsoft Word 11.0</PresentationFormat>
  <Lines>159</Lines>
  <Paragraphs>55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3094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FINSEN Svava Berglind (EAC)</cp:lastModifiedBy>
  <cp:revision>2</cp:revision>
  <cp:lastPrinted>2013-11-06T08:46:00Z</cp:lastPrinted>
  <dcterms:created xsi:type="dcterms:W3CDTF">2023-06-07T11:04:00Z</dcterms:created>
  <dcterms:modified xsi:type="dcterms:W3CDTF">2023-06-07T11:04:00Z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